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E359F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90B7D">
        <w:rPr>
          <w:rFonts w:ascii="Garamond" w:hAnsi="Garamond"/>
          <w:sz w:val="24"/>
          <w:szCs w:val="24"/>
        </w:rPr>
        <w:t>33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4EA7198D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90B7D" w:rsidRPr="009521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https://zakazky.zcu.cz/contract_display_4688.html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90814A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90B7D">
        <w:rPr>
          <w:rFonts w:ascii="Garamond" w:hAnsi="Garamond" w:cs="Arial"/>
          <w:b/>
          <w:sz w:val="22"/>
          <w:szCs w:val="22"/>
        </w:rPr>
        <w:t>17.09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713D1" w14:textId="77777777" w:rsidR="00FA066A" w:rsidRDefault="00FA066A" w:rsidP="00795AAC">
      <w:r>
        <w:separator/>
      </w:r>
    </w:p>
  </w:endnote>
  <w:endnote w:type="continuationSeparator" w:id="0">
    <w:p w14:paraId="3C08AC56" w14:textId="77777777" w:rsidR="00FA066A" w:rsidRDefault="00FA06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98BAC" w14:textId="77777777" w:rsidR="00FA066A" w:rsidRDefault="00FA066A" w:rsidP="00795AAC">
      <w:r>
        <w:separator/>
      </w:r>
    </w:p>
  </w:footnote>
  <w:footnote w:type="continuationSeparator" w:id="0">
    <w:p w14:paraId="64E90125" w14:textId="77777777" w:rsidR="00FA066A" w:rsidRDefault="00FA06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8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6qqGoPckm2V6S6MZt0DwUuMj3UqusvCaom8dSMZI0v4=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80ErHi0dWa4Agx57EEUuuL0Lix524aW69GGcbUrJ/xs=</DigestValue>
    </Reference>
  </SignedInfo>
  <SignatureValue>3BO0cuxyNBY+cViWHpijipY0e1C9gMHUQHrLqbkROFM5Z759cFlMVIogcSMWdso5+KiKpYsO5i6E
whWrHR8CCtbDqDZaqmFZbBSUlkuFqZvrDu4/oPRuHLSzaemVNs6UwQ/9jT5XsGaw2PkUjjLfHwor
dDcOPpC8A4Ik7P022owV/Bir/scREQ6Ne49hb8qyXrpkYBuRUkZ7mQ8oUFhr+c2OktkyclQ9SPE1
rex+VRDndGBBkpbVtexCifAXACq07nD1/GdgcQ2OrtQCepwquiRpvXJYCYUB2PAZGeFbV69PhS+l
XJ8Yw3crPC1tUrWHlKd9TYWMZnVyo++pf5MUfw==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IczWNFCcPFEk1jO2/oiBaoUx8sT0aPk4TAKTi5ExDQ4=</DigestValue>
      </Reference>
      <Reference URI="/word/document.xml?ContentType=application/vnd.openxmlformats-officedocument.wordprocessingml.document.main+xml">
        <DigestMethod Algorithm="http://www.w3.org/2001/04/xmlenc#sha256"/>
        <DigestValue>LT6LOHPqkgOIlnNNJBvXpgH6NZLeiTA2lCnCzlL1a5g=</DigestValue>
      </Reference>
      <Reference URI="/word/endnotes.xml?ContentType=application/vnd.openxmlformats-officedocument.wordprocessingml.endnotes+xml">
        <DigestMethod Algorithm="http://www.w3.org/2001/04/xmlenc#sha256"/>
        <DigestValue>AoIp0/DMKdhIA483Qr9mIaYYFmftQd1oobSGob+0BB8=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Jc36FhDQv2jouvT0hfk+O1EVmKRH6hdsux//AxnJiZ8=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NkLPSsmfymbznT1Hd4GXyTrzj/XJnsv3dOgweaVoARI=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2021-09-06T11:32:16Z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2021-09-06T11:32:16Z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5CE30-2C02-484F-A4A5-2F32565E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2021-05-26T09:56:00Z</dcterms:created>
  <dcterms:modified xsi:type="dcterms:W3CDTF">2021-09-06T11:32:00Z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